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1926116A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ED24D4">
        <w:rPr>
          <w:rFonts w:ascii="Garamond" w:hAnsi="Garamond"/>
          <w:sz w:val="24"/>
          <w:szCs w:val="24"/>
        </w:rPr>
        <w:t>60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34161965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D24D4" w:rsidRPr="00F73E3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https://zakazky.zcu.cz/contract_display_5766.html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618A5D30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553792">
        <w:rPr>
          <w:rFonts w:ascii="Garamond" w:hAnsi="Garamond" w:cs="Arial"/>
          <w:sz w:val="22"/>
          <w:szCs w:val="22"/>
        </w:rPr>
        <w:t>1</w:t>
      </w:r>
      <w:r w:rsidR="00ED24D4">
        <w:rPr>
          <w:rFonts w:ascii="Garamond" w:hAnsi="Garamond" w:cs="Arial"/>
          <w:sz w:val="22"/>
          <w:szCs w:val="22"/>
        </w:rPr>
        <w:t>3</w:t>
      </w:r>
      <w:r w:rsidR="00F440C2">
        <w:rPr>
          <w:rFonts w:ascii="Garamond" w:hAnsi="Garamond" w:cs="Arial"/>
          <w:sz w:val="22"/>
          <w:szCs w:val="22"/>
        </w:rPr>
        <w:t>.1</w:t>
      </w:r>
      <w:r w:rsidR="005E5085">
        <w:rPr>
          <w:rFonts w:ascii="Garamond" w:hAnsi="Garamond" w:cs="Arial"/>
          <w:sz w:val="22"/>
          <w:szCs w:val="22"/>
        </w:rPr>
        <w:t>2</w:t>
      </w:r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5E5085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9B9AE" w14:textId="77777777" w:rsidR="00294D04" w:rsidRDefault="00294D04" w:rsidP="00795AAC">
      <w:r>
        <w:separator/>
      </w:r>
    </w:p>
  </w:endnote>
  <w:endnote w:type="continuationSeparator" w:id="0">
    <w:p w14:paraId="7E36B58F" w14:textId="77777777" w:rsidR="00294D04" w:rsidRDefault="00294D0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A92B0" w14:textId="77777777" w:rsidR="00294D04" w:rsidRDefault="00294D04" w:rsidP="00795AAC">
      <w:r>
        <w:separator/>
      </w:r>
    </w:p>
  </w:footnote>
  <w:footnote w:type="continuationSeparator" w:id="0">
    <w:p w14:paraId="54A74BD5" w14:textId="77777777" w:rsidR="00294D04" w:rsidRDefault="00294D0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4D04"/>
    <w:rsid w:val="002953CA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11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2B31"/>
    <w:rsid w:val="006F2316"/>
    <w:rsid w:val="006F3867"/>
    <w:rsid w:val="006F7426"/>
    <w:rsid w:val="0070420C"/>
    <w:rsid w:val="0070545A"/>
    <w:rsid w:val="00710999"/>
    <w:rsid w:val="0072046A"/>
    <w:rsid w:val="007238B3"/>
    <w:rsid w:val="0072481F"/>
    <w:rsid w:val="007306BC"/>
    <w:rsid w:val="00730B83"/>
    <w:rsid w:val="00735FBF"/>
    <w:rsid w:val="00736202"/>
    <w:rsid w:val="007379B2"/>
    <w:rsid w:val="00737A36"/>
    <w:rsid w:val="00743B7D"/>
    <w:rsid w:val="00754BF3"/>
    <w:rsid w:val="00757EB6"/>
    <w:rsid w:val="00763198"/>
    <w:rsid w:val="007706A8"/>
    <w:rsid w:val="00780026"/>
    <w:rsid w:val="007868D5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65A0C"/>
    <w:rsid w:val="0087625A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87C"/>
    <w:rsid w:val="00AC534A"/>
    <w:rsid w:val="00AC5408"/>
    <w:rsid w:val="00AC56B9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3B08"/>
    <w:rsid w:val="00BC4C17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766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Yp32fMcwt6Yox+3vf08HJoycYel9+dwqFEsqDqPgaUg=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DjrFREtA6E8qPHRAYjoFFbj14yWPam8r9PWSydie+Mw=</DigestValue>
    </Reference>
  </SignedInfo>
  <SignatureValue>D/yTWgFtXa30X48ILqPv+F+QMxMdMTuRDLkbC1mcgTfcBOfiGQkYVGgpdp28pG/6gsaGsIFZr8pm
b9BOIbkqlLDdadZds+9qm/b+NgIJ5KHCf0oNl9DMdOPvmq6uofaISnIFXROLlJMc70yfb4AbhhkQ
rhfnu1wlJ0z3SLqLkm17AEB2BW/gKa3IAhDI6i6bsk8AMu3lRl2wsUWjZOauvs14HdLBaWrnDTqA
9uNSFCcKPCy6vN7R6uYv3mJPpE38f8SqFOHQB+K5xn9Mu5BVDoErQqO+mW4ws37X0pXABp7JTMAv
mXPXi8jzxWMZM2xM01uvku4Nu9Y451pYlfWuFw==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/L34mhP6rU+LQVVkB4Jn02SIjhcFkJGkPpcgLpp2Oe8=</DigestValue>
      </Reference>
      <Reference URI="/word/document.xml?ContentType=application/vnd.openxmlformats-officedocument.wordprocessingml.document.main+xml">
        <DigestMethod Algorithm="http://www.w3.org/2001/04/xmlenc#sha256"/>
        <DigestValue>J+I3wEy/TqWPkts64q8hyIRHf8tSywuh3RP+F23jEhg=</DigestValue>
      </Reference>
      <Reference URI="/word/endnotes.xml?ContentType=application/vnd.openxmlformats-officedocument.wordprocessingml.endnotes+xml">
        <DigestMethod Algorithm="http://www.w3.org/2001/04/xmlenc#sha256"/>
        <DigestValue>Mhzyj9V66IdsBcVCZVGQLl267LrWCQaoLJDFX5baU30=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uq6MkbTUz4GP6MXKMY0LGqfO1tDg82Wna8rl8ir4cro=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8xKwmGvRgZRxnCYzkioLCKHLCCOBKim+GPJa4f34T/M=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2022-12-02T12:44:28Z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2022-12-02T12:44:28Z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2168</Words>
  <Characters>12795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59</cp:revision>
  <cp:lastPrinted>2018-08-08T13:48:00Z</cp:lastPrinted>
  <dcterms:created xsi:type="dcterms:W3CDTF">2021-09-20T07:59:00Z</dcterms:created>
  <dcterms:modified xsi:type="dcterms:W3CDTF">2022-12-02T12:44:00Z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